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13D" w:rsidRPr="00134C3C" w:rsidRDefault="003223BC" w:rsidP="00E11455">
      <w:pPr>
        <w:pStyle w:val="Zkladntext2"/>
        <w:spacing w:after="0" w:line="240" w:lineRule="auto"/>
        <w:ind w:left="4253" w:hanging="4253"/>
        <w:jc w:val="left"/>
        <w:rPr>
          <w:rFonts w:asciiTheme="minorHAnsi" w:hAnsiTheme="minorHAnsi" w:cs="Calibri"/>
          <w:b/>
          <w:szCs w:val="24"/>
        </w:rPr>
      </w:pPr>
      <w:r w:rsidRPr="00134C3C">
        <w:rPr>
          <w:rFonts w:asciiTheme="minorHAnsi" w:hAnsiTheme="minorHAnsi" w:cs="Calibri"/>
          <w:b/>
          <w:szCs w:val="24"/>
        </w:rPr>
        <w:t>Příloha č.</w:t>
      </w:r>
      <w:r w:rsidR="0042769D" w:rsidRPr="00134C3C">
        <w:rPr>
          <w:rFonts w:asciiTheme="minorHAnsi" w:hAnsiTheme="minorHAnsi" w:cs="Calibri"/>
          <w:b/>
          <w:szCs w:val="24"/>
        </w:rPr>
        <w:t xml:space="preserve"> </w:t>
      </w:r>
      <w:r w:rsidRPr="00134C3C">
        <w:rPr>
          <w:rFonts w:asciiTheme="minorHAnsi" w:hAnsiTheme="minorHAnsi" w:cs="Calibri"/>
          <w:b/>
          <w:szCs w:val="24"/>
        </w:rPr>
        <w:t>1</w:t>
      </w:r>
      <w:r w:rsidR="00ED76FA" w:rsidRPr="00134C3C">
        <w:rPr>
          <w:rFonts w:asciiTheme="minorHAnsi" w:hAnsiTheme="minorHAnsi" w:cs="Calibri"/>
          <w:b/>
          <w:szCs w:val="24"/>
        </w:rPr>
        <w:t xml:space="preserve"> zadávací dokumentace  </w:t>
      </w:r>
      <w:r w:rsidRPr="00134C3C">
        <w:rPr>
          <w:rFonts w:asciiTheme="minorHAnsi" w:hAnsiTheme="minorHAnsi" w:cs="Calibri"/>
          <w:b/>
          <w:szCs w:val="24"/>
        </w:rPr>
        <w:t>-</w:t>
      </w:r>
      <w:r w:rsidR="0042769D" w:rsidRPr="00134C3C">
        <w:rPr>
          <w:rFonts w:asciiTheme="minorHAnsi" w:hAnsiTheme="minorHAnsi" w:cs="Calibri"/>
          <w:b/>
          <w:szCs w:val="24"/>
        </w:rPr>
        <w:t xml:space="preserve"> </w:t>
      </w:r>
      <w:r w:rsidR="00364F4D" w:rsidRPr="00134C3C">
        <w:rPr>
          <w:rFonts w:asciiTheme="minorHAnsi" w:hAnsiTheme="minorHAnsi" w:cs="Calibri"/>
          <w:b/>
          <w:szCs w:val="24"/>
        </w:rPr>
        <w:t>Krycí</w:t>
      </w:r>
      <w:r w:rsidR="009B1319" w:rsidRPr="00134C3C">
        <w:rPr>
          <w:rFonts w:asciiTheme="minorHAnsi" w:hAnsiTheme="minorHAnsi" w:cs="Calibri"/>
          <w:b/>
          <w:szCs w:val="24"/>
        </w:rPr>
        <w:t xml:space="preserve"> list</w:t>
      </w:r>
      <w:r w:rsidR="00E11455" w:rsidRPr="00134C3C">
        <w:rPr>
          <w:rFonts w:asciiTheme="minorHAnsi" w:hAnsiTheme="minorHAnsi" w:cs="Calibri"/>
          <w:b/>
          <w:szCs w:val="24"/>
        </w:rPr>
        <w:t xml:space="preserve"> nabídky</w:t>
      </w:r>
      <w:r w:rsidR="009B1319" w:rsidRPr="00134C3C">
        <w:rPr>
          <w:rFonts w:asciiTheme="minorHAnsi" w:hAnsiTheme="minorHAnsi" w:cs="Calibri"/>
          <w:b/>
          <w:szCs w:val="24"/>
        </w:rPr>
        <w:t xml:space="preserve"> </w:t>
      </w:r>
    </w:p>
    <w:p w:rsidR="00E11455" w:rsidRDefault="00E11455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:rsidR="00E11455" w:rsidRPr="00134C3C" w:rsidRDefault="00E11455" w:rsidP="00E11455">
      <w:pPr>
        <w:spacing w:after="0" w:line="240" w:lineRule="auto"/>
        <w:jc w:val="center"/>
        <w:rPr>
          <w:rFonts w:asciiTheme="minorHAnsi" w:hAnsiTheme="minorHAnsi" w:cs="Tahoma"/>
          <w:b/>
          <w:sz w:val="24"/>
          <w:szCs w:val="24"/>
        </w:rPr>
      </w:pPr>
      <w:r w:rsidRPr="00134C3C">
        <w:rPr>
          <w:rFonts w:asciiTheme="minorHAnsi" w:hAnsiTheme="minorHAnsi" w:cs="Tahoma"/>
          <w:b/>
          <w:sz w:val="24"/>
          <w:szCs w:val="24"/>
        </w:rPr>
        <w:t>Krycí list</w:t>
      </w:r>
      <w:r w:rsidR="008E26BC" w:rsidRPr="00134C3C">
        <w:rPr>
          <w:rFonts w:asciiTheme="minorHAnsi" w:hAnsiTheme="minorHAnsi" w:cs="Tahoma"/>
          <w:b/>
          <w:sz w:val="24"/>
          <w:szCs w:val="24"/>
        </w:rPr>
        <w:t xml:space="preserve"> nabídky</w:t>
      </w:r>
    </w:p>
    <w:p w:rsidR="00134C3C" w:rsidRPr="007B7199" w:rsidRDefault="00134C3C" w:rsidP="00134C3C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134C3C" w:rsidRPr="007B7199" w:rsidTr="00134C3C">
        <w:tc>
          <w:tcPr>
            <w:tcW w:w="3256" w:type="dxa"/>
            <w:shd w:val="clear" w:color="auto" w:fill="F2F2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</w:tcPr>
          <w:p w:rsidR="00134C3C" w:rsidRPr="000D1881" w:rsidRDefault="000D1881" w:rsidP="005B2CB5">
            <w:pPr>
              <w:spacing w:after="0" w:line="240" w:lineRule="auto"/>
              <w:rPr>
                <w:rFonts w:asciiTheme="minorHAnsi" w:hAnsiTheme="minorHAnsi" w:cs="Calibri"/>
                <w:b/>
                <w:bCs/>
              </w:rPr>
            </w:pPr>
            <w:r w:rsidRPr="000D1881">
              <w:rPr>
                <w:rFonts w:cs="Arial"/>
                <w:b/>
              </w:rPr>
              <w:t>Dodávka obvazového materiálu - obinadlo hydrofilní pletené</w:t>
            </w:r>
          </w:p>
        </w:tc>
      </w:tr>
      <w:tr w:rsidR="00134C3C" w:rsidRPr="007B7199" w:rsidTr="00134C3C">
        <w:tc>
          <w:tcPr>
            <w:tcW w:w="3256" w:type="dxa"/>
            <w:vMerge w:val="restart"/>
            <w:shd w:val="clear" w:color="auto" w:fill="F2F2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087" w:type="dxa"/>
            <w:vAlign w:val="center"/>
          </w:tcPr>
          <w:p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134C3C" w:rsidRPr="007B7199" w:rsidTr="00134C3C">
        <w:tc>
          <w:tcPr>
            <w:tcW w:w="3256" w:type="dxa"/>
            <w:vMerge/>
            <w:shd w:val="clear" w:color="auto" w:fill="F2F2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87" w:type="dxa"/>
            <w:vAlign w:val="center"/>
          </w:tcPr>
          <w:p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134C3C" w:rsidRPr="007B7199" w:rsidTr="005B2CB5">
        <w:tc>
          <w:tcPr>
            <w:tcW w:w="10343" w:type="dxa"/>
            <w:gridSpan w:val="2"/>
            <w:shd w:val="clear" w:color="auto" w:fill="auto"/>
            <w:vAlign w:val="center"/>
          </w:tcPr>
          <w:p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134C3C" w:rsidRPr="007B7199" w:rsidTr="005B2CB5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  <w:bookmarkStart w:id="0" w:name="_GoBack"/>
            <w:bookmarkEnd w:id="0"/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5B2CB5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134C3C" w:rsidRPr="007B7199" w:rsidDel="001A748D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134C3C" w:rsidRPr="007B7199" w:rsidDel="001A748D" w:rsidTr="00134C3C">
        <w:tc>
          <w:tcPr>
            <w:tcW w:w="3256" w:type="dxa"/>
            <w:shd w:val="clear" w:color="auto" w:fill="FFFFFF" w:themeFill="background1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134C3C" w:rsidRDefault="00134C3C" w:rsidP="00134C3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:rsidR="00134C3C" w:rsidRPr="00134C3C" w:rsidRDefault="00134C3C" w:rsidP="00134C3C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Style w:val="Mkatabulky"/>
        <w:tblW w:w="10353" w:type="dxa"/>
        <w:tblInd w:w="-10" w:type="dxa"/>
        <w:tblLook w:val="04A0" w:firstRow="1" w:lastRow="0" w:firstColumn="1" w:lastColumn="0" w:noHBand="0" w:noVBand="1"/>
      </w:tblPr>
      <w:tblGrid>
        <w:gridCol w:w="3266"/>
        <w:gridCol w:w="1559"/>
        <w:gridCol w:w="2551"/>
        <w:gridCol w:w="2977"/>
      </w:tblGrid>
      <w:tr w:rsidR="00134C3C" w:rsidRPr="00D13706" w:rsidTr="00CC0795">
        <w:trPr>
          <w:tblHeader/>
        </w:trPr>
        <w:tc>
          <w:tcPr>
            <w:tcW w:w="326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4C3C" w:rsidRPr="00134C3C" w:rsidRDefault="00134C3C" w:rsidP="001D3779">
            <w:pPr>
              <w:pStyle w:val="Zkladntext2"/>
              <w:spacing w:after="0" w:line="240" w:lineRule="auto"/>
              <w:jc w:val="right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N</w:t>
            </w:r>
            <w:r w:rsidRPr="00134C3C">
              <w:rPr>
                <w:rFonts w:cs="Calibri"/>
                <w:b/>
                <w:sz w:val="20"/>
              </w:rPr>
              <w:t>abídková cena v Kč bez</w:t>
            </w:r>
            <w:r>
              <w:rPr>
                <w:rFonts w:cs="Calibri"/>
                <w:b/>
                <w:sz w:val="20"/>
              </w:rPr>
              <w:t xml:space="preserve"> </w:t>
            </w:r>
            <w:r w:rsidRPr="00134C3C">
              <w:rPr>
                <w:rFonts w:cs="Calibri"/>
                <w:b/>
                <w:sz w:val="20"/>
              </w:rPr>
              <w:t xml:space="preserve">DPH za předmět plnění zakázky za </w:t>
            </w:r>
            <w:r w:rsidR="001D3779">
              <w:rPr>
                <w:rFonts w:cs="Calibri"/>
                <w:b/>
                <w:sz w:val="20"/>
              </w:rPr>
              <w:t>4</w:t>
            </w:r>
            <w:r w:rsidRPr="00134C3C">
              <w:rPr>
                <w:rFonts w:cs="Calibri"/>
                <w:b/>
                <w:sz w:val="20"/>
              </w:rPr>
              <w:t xml:space="preserve"> roky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4C3C" w:rsidRPr="00134C3C" w:rsidRDefault="00134C3C" w:rsidP="00CC0795">
            <w:pPr>
              <w:pStyle w:val="Zkladntext2"/>
              <w:spacing w:after="0" w:line="240" w:lineRule="auto"/>
              <w:jc w:val="right"/>
              <w:rPr>
                <w:rFonts w:cs="Calibri"/>
                <w:b/>
                <w:sz w:val="20"/>
              </w:rPr>
            </w:pPr>
            <w:r w:rsidRPr="00134C3C">
              <w:rPr>
                <w:rFonts w:cs="Calibri"/>
                <w:b/>
                <w:sz w:val="20"/>
              </w:rPr>
              <w:t>Sazba DPH v 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4C3C" w:rsidRPr="00134C3C" w:rsidRDefault="00134C3C" w:rsidP="00CC0795">
            <w:pPr>
              <w:pStyle w:val="Zkladntext2"/>
              <w:spacing w:after="0" w:line="240" w:lineRule="auto"/>
              <w:jc w:val="right"/>
              <w:rPr>
                <w:rFonts w:cs="Calibri"/>
                <w:b/>
                <w:sz w:val="20"/>
              </w:rPr>
            </w:pPr>
            <w:r w:rsidRPr="00134C3C">
              <w:rPr>
                <w:rFonts w:cs="Calibri"/>
                <w:b/>
                <w:sz w:val="20"/>
              </w:rPr>
              <w:t xml:space="preserve">Výše DPH v Kč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134C3C" w:rsidRPr="00134C3C" w:rsidRDefault="00134C3C" w:rsidP="001D3779">
            <w:pPr>
              <w:pStyle w:val="Zkladntext2"/>
              <w:spacing w:after="0" w:line="240" w:lineRule="auto"/>
              <w:jc w:val="right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C</w:t>
            </w:r>
            <w:r w:rsidRPr="00134C3C">
              <w:rPr>
                <w:rFonts w:cs="Calibri"/>
                <w:b/>
                <w:sz w:val="20"/>
              </w:rPr>
              <w:t>ena v Kč včetně DPH</w:t>
            </w:r>
            <w:r w:rsidR="00D25457">
              <w:rPr>
                <w:rFonts w:cs="Calibri"/>
                <w:b/>
                <w:sz w:val="20"/>
              </w:rPr>
              <w:t xml:space="preserve"> </w:t>
            </w:r>
            <w:r w:rsidR="00D25457" w:rsidRPr="00134C3C">
              <w:rPr>
                <w:rFonts w:cs="Calibri"/>
                <w:b/>
                <w:sz w:val="20"/>
              </w:rPr>
              <w:t xml:space="preserve">za předmět plnění zakázky za </w:t>
            </w:r>
            <w:r w:rsidR="001D3779">
              <w:rPr>
                <w:rFonts w:cs="Calibri"/>
                <w:b/>
                <w:sz w:val="20"/>
              </w:rPr>
              <w:t>4</w:t>
            </w:r>
            <w:r w:rsidR="00D25457" w:rsidRPr="00134C3C">
              <w:rPr>
                <w:rFonts w:cs="Calibri"/>
                <w:b/>
                <w:sz w:val="20"/>
              </w:rPr>
              <w:t xml:space="preserve"> roky</w:t>
            </w:r>
            <w:r w:rsidRPr="00134C3C">
              <w:rPr>
                <w:rFonts w:cs="Calibri"/>
                <w:b/>
                <w:sz w:val="20"/>
              </w:rPr>
              <w:t xml:space="preserve"> </w:t>
            </w:r>
          </w:p>
        </w:tc>
      </w:tr>
      <w:tr w:rsidR="00134C3C" w:rsidRPr="00C15B44" w:rsidTr="00CC0795">
        <w:trPr>
          <w:trHeight w:val="850"/>
        </w:trPr>
        <w:tc>
          <w:tcPr>
            <w:tcW w:w="32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4C3C" w:rsidRPr="001D3779" w:rsidRDefault="00CC0795" w:rsidP="00CC0795">
            <w:pPr>
              <w:pStyle w:val="Zkladntext2"/>
              <w:spacing w:after="0" w:line="240" w:lineRule="auto"/>
              <w:jc w:val="right"/>
              <w:rPr>
                <w:rFonts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4C3C" w:rsidRPr="001D3779" w:rsidRDefault="00CC0795" w:rsidP="00CC0795">
            <w:pPr>
              <w:pStyle w:val="Zkladntext2"/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4C3C" w:rsidRPr="001D3779" w:rsidRDefault="00CC0795" w:rsidP="00CC0795">
            <w:pPr>
              <w:pStyle w:val="Zkladntext2"/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4C3C" w:rsidRPr="001D3779" w:rsidRDefault="00CC0795" w:rsidP="00CC0795">
            <w:pPr>
              <w:pStyle w:val="Zkladntext2"/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F03B00" w:rsidRDefault="00F03B00" w:rsidP="00BE6A2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lang w:eastAsia="en-US"/>
        </w:rPr>
      </w:pPr>
    </w:p>
    <w:p w:rsidR="00F67495" w:rsidRDefault="00F67495" w:rsidP="00BE6A2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lang w:eastAsia="en-US"/>
        </w:rPr>
      </w:pPr>
    </w:p>
    <w:p w:rsidR="00134C3C" w:rsidRPr="00A13E9C" w:rsidRDefault="00134C3C" w:rsidP="00134C3C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:rsidR="00134C3C" w:rsidRPr="00A13E9C" w:rsidRDefault="00134C3C" w:rsidP="00134C3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A13E9C">
        <w:rPr>
          <w:rFonts w:asciiTheme="minorHAnsi" w:hAnsiTheme="minorHAnsi" w:cs="Tahoma"/>
          <w:szCs w:val="20"/>
        </w:rPr>
        <w:t xml:space="preserve">nabídková cena </w:t>
      </w:r>
      <w:r>
        <w:rPr>
          <w:rFonts w:asciiTheme="minorHAnsi" w:hAnsiTheme="minorHAnsi" w:cs="Tahoma"/>
          <w:szCs w:val="20"/>
        </w:rPr>
        <w:t xml:space="preserve">v Kč bez DPH </w:t>
      </w:r>
      <w:r w:rsidRPr="00A13E9C">
        <w:rPr>
          <w:rFonts w:asciiTheme="minorHAnsi" w:hAnsiTheme="minorHAnsi" w:cs="Tahoma"/>
          <w:szCs w:val="20"/>
        </w:rPr>
        <w:t>je stanovena jako celková nabídková cena za kompletní splnění předmětné části veřejné zakázky, a že</w:t>
      </w:r>
    </w:p>
    <w:p w:rsidR="00134C3C" w:rsidRPr="00B45B64" w:rsidRDefault="00134C3C" w:rsidP="00134C3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B45B64">
        <w:rPr>
          <w:rFonts w:asciiTheme="minorHAnsi" w:hAnsiTheme="minorHAnsi" w:cs="Tahoma"/>
          <w:szCs w:val="20"/>
        </w:rPr>
        <w:t>nabídková cena</w:t>
      </w:r>
      <w:r>
        <w:rPr>
          <w:rFonts w:asciiTheme="minorHAnsi" w:hAnsiTheme="minorHAnsi" w:cs="Tahoma"/>
          <w:szCs w:val="20"/>
        </w:rPr>
        <w:t xml:space="preserve"> v Kč bez DPH</w:t>
      </w:r>
      <w:r w:rsidRPr="00B45B64">
        <w:rPr>
          <w:rFonts w:asciiTheme="minorHAnsi" w:hAnsiTheme="minorHAnsi" w:cs="Tahoma"/>
          <w:szCs w:val="20"/>
        </w:rPr>
        <w:t xml:space="preserve"> je stanovena jako maximální a její překročení je nepřípustné, a že</w:t>
      </w:r>
    </w:p>
    <w:p w:rsidR="00134C3C" w:rsidRPr="005200DB" w:rsidRDefault="00134C3C" w:rsidP="00134C3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 w:rsidRPr="005200DB">
        <w:rPr>
          <w:rFonts w:asciiTheme="minorHAnsi" w:hAnsiTheme="minorHAnsi" w:cs="Tahoma"/>
          <w:szCs w:val="20"/>
        </w:rPr>
        <w:t xml:space="preserve">nabídková cena </w:t>
      </w:r>
      <w:r>
        <w:rPr>
          <w:rFonts w:asciiTheme="minorHAnsi" w:hAnsiTheme="minorHAnsi" w:cs="Tahoma"/>
          <w:szCs w:val="20"/>
        </w:rPr>
        <w:t>v Kč bez DPH</w:t>
      </w:r>
      <w:r w:rsidRPr="005200DB">
        <w:rPr>
          <w:rFonts w:asciiTheme="minorHAnsi" w:hAnsiTheme="minorHAnsi" w:cs="Tahoma"/>
          <w:szCs w:val="20"/>
        </w:rPr>
        <w:t xml:space="preserve"> obsahuje ocenění všech plnění prodávajícího nutných k řádnému splnění předmětné veřejné zakázky, tj. zahrnuje ocenění veškerých činností, dodávek</w:t>
      </w:r>
      <w:r>
        <w:rPr>
          <w:rFonts w:asciiTheme="minorHAnsi" w:hAnsiTheme="minorHAnsi" w:cs="Tahoma"/>
          <w:szCs w:val="20"/>
        </w:rPr>
        <w:t xml:space="preserve">, </w:t>
      </w:r>
      <w:r w:rsidRPr="005200DB">
        <w:rPr>
          <w:rFonts w:asciiTheme="minorHAnsi" w:hAnsiTheme="minorHAnsi" w:cs="Tahoma"/>
          <w:szCs w:val="20"/>
        </w:rPr>
        <w:t>souvisejících výkonů</w:t>
      </w:r>
      <w:r>
        <w:rPr>
          <w:rFonts w:asciiTheme="minorHAnsi" w:hAnsiTheme="minorHAnsi" w:cs="Tahoma"/>
          <w:szCs w:val="20"/>
        </w:rPr>
        <w:t xml:space="preserve"> a služeb</w:t>
      </w:r>
      <w:r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>
        <w:rPr>
          <w:rFonts w:asciiTheme="minorHAnsi" w:hAnsiTheme="minorHAnsi" w:cs="Tahoma"/>
          <w:szCs w:val="20"/>
        </w:rPr>
        <w:t>.</w:t>
      </w:r>
    </w:p>
    <w:p w:rsidR="00134C3C" w:rsidRPr="00EF53B3" w:rsidRDefault="00134C3C" w:rsidP="00134C3C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:rsidR="00134C3C" w:rsidRDefault="00134C3C" w:rsidP="00134C3C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dále prohlašuje, že si před podáním </w:t>
      </w:r>
      <w:r w:rsidRPr="00767F1A">
        <w:rPr>
          <w:rFonts w:asciiTheme="minorHAnsi" w:hAnsiTheme="minorHAnsi" w:cs="Tahoma"/>
          <w:b/>
          <w:color w:val="000000"/>
        </w:rPr>
        <w:t>NABÍDKY</w:t>
      </w:r>
      <w:r w:rsidRPr="00AD0F42">
        <w:rPr>
          <w:rFonts w:asciiTheme="minorHAnsi" w:hAnsiTheme="minorHAnsi" w:cs="Tahoma"/>
          <w:color w:val="000000"/>
        </w:rPr>
        <w:t xml:space="preserve">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134C3C" w:rsidRPr="00AB1E72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134C3C" w:rsidRPr="00DA70D5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8C598D" w:rsidRPr="00430B34" w:rsidRDefault="008C598D" w:rsidP="00134C3C">
      <w:pPr>
        <w:spacing w:after="0" w:line="240" w:lineRule="auto"/>
        <w:rPr>
          <w:rFonts w:asciiTheme="minorHAnsi" w:hAnsiTheme="minorHAnsi" w:cs="Tahoma"/>
        </w:rPr>
      </w:pPr>
    </w:p>
    <w:sectPr w:rsidR="008C598D" w:rsidRPr="00430B34" w:rsidSect="004A4F69">
      <w:headerReference w:type="default" r:id="rId8"/>
      <w:footerReference w:type="default" r:id="rId9"/>
      <w:pgSz w:w="11906" w:h="16838" w:code="9"/>
      <w:pgMar w:top="1019" w:right="964" w:bottom="709" w:left="964" w:header="426" w:footer="29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37A" w:rsidRDefault="00A2537A">
      <w:r>
        <w:separator/>
      </w:r>
    </w:p>
  </w:endnote>
  <w:endnote w:type="continuationSeparator" w:id="0">
    <w:p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7347324"/>
      <w:docPartObj>
        <w:docPartGallery w:val="Page Numbers (Bottom of Page)"/>
        <w:docPartUnique/>
      </w:docPartObj>
    </w:sdtPr>
    <w:sdtEndPr/>
    <w:sdtContent>
      <w:p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1881">
          <w:rPr>
            <w:noProof/>
          </w:rPr>
          <w:t>- 1 -</w:t>
        </w:r>
        <w:r>
          <w:fldChar w:fldCharType="end"/>
        </w:r>
      </w:p>
    </w:sdtContent>
  </w:sdt>
  <w:p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37A" w:rsidRDefault="00A2537A">
      <w:r>
        <w:separator/>
      </w:r>
    </w:p>
  </w:footnote>
  <w:footnote w:type="continuationSeparator" w:id="0">
    <w:p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725E6DAE" wp14:editId="2BA2A9F1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:rsidR="004D7EEE" w:rsidRDefault="004D7EEE" w:rsidP="004D7EEE">
    <w:pPr>
      <w:pStyle w:val="Zpat"/>
      <w:spacing w:after="0" w:line="240" w:lineRule="auto"/>
      <w:rPr>
        <w:sz w:val="14"/>
      </w:rPr>
    </w:pPr>
  </w:p>
  <w:p w:rsidR="00A2537A" w:rsidRDefault="00A2537A" w:rsidP="00AC4D43">
    <w:pPr>
      <w:pStyle w:val="Zpat"/>
      <w:jc w:val="center"/>
      <w:rPr>
        <w:b/>
        <w:sz w:val="16"/>
        <w:szCs w:val="16"/>
      </w:rPr>
    </w:pPr>
  </w:p>
  <w:p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8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2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4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6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7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8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0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3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4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5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7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9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0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2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5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7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1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5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6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7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9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1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2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4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4"/>
  </w:num>
  <w:num w:numId="3">
    <w:abstractNumId w:val="117"/>
  </w:num>
  <w:num w:numId="4">
    <w:abstractNumId w:val="12"/>
  </w:num>
  <w:num w:numId="5">
    <w:abstractNumId w:val="30"/>
  </w:num>
  <w:num w:numId="6">
    <w:abstractNumId w:val="23"/>
  </w:num>
  <w:num w:numId="7">
    <w:abstractNumId w:val="109"/>
  </w:num>
  <w:num w:numId="8">
    <w:abstractNumId w:val="122"/>
  </w:num>
  <w:num w:numId="9">
    <w:abstractNumId w:val="38"/>
  </w:num>
  <w:num w:numId="10">
    <w:abstractNumId w:val="93"/>
  </w:num>
  <w:num w:numId="11">
    <w:abstractNumId w:val="112"/>
  </w:num>
  <w:num w:numId="12">
    <w:abstractNumId w:val="52"/>
  </w:num>
  <w:num w:numId="13">
    <w:abstractNumId w:val="133"/>
  </w:num>
  <w:num w:numId="14">
    <w:abstractNumId w:val="21"/>
  </w:num>
  <w:num w:numId="15">
    <w:abstractNumId w:val="103"/>
  </w:num>
  <w:num w:numId="16">
    <w:abstractNumId w:val="110"/>
  </w:num>
  <w:num w:numId="17">
    <w:abstractNumId w:val="54"/>
  </w:num>
  <w:num w:numId="18">
    <w:abstractNumId w:val="89"/>
  </w:num>
  <w:num w:numId="19">
    <w:abstractNumId w:val="113"/>
  </w:num>
  <w:num w:numId="20">
    <w:abstractNumId w:val="34"/>
  </w:num>
  <w:num w:numId="21">
    <w:abstractNumId w:val="45"/>
  </w:num>
  <w:num w:numId="22">
    <w:abstractNumId w:val="111"/>
  </w:num>
  <w:num w:numId="23">
    <w:abstractNumId w:val="47"/>
  </w:num>
  <w:num w:numId="24">
    <w:abstractNumId w:val="64"/>
  </w:num>
  <w:num w:numId="25">
    <w:abstractNumId w:val="107"/>
  </w:num>
  <w:num w:numId="26">
    <w:abstractNumId w:val="31"/>
  </w:num>
  <w:num w:numId="27">
    <w:abstractNumId w:val="25"/>
  </w:num>
  <w:num w:numId="28">
    <w:abstractNumId w:val="20"/>
  </w:num>
  <w:num w:numId="29">
    <w:abstractNumId w:val="86"/>
  </w:num>
  <w:num w:numId="30">
    <w:abstractNumId w:val="126"/>
  </w:num>
  <w:num w:numId="31">
    <w:abstractNumId w:val="90"/>
  </w:num>
  <w:num w:numId="32">
    <w:abstractNumId w:val="22"/>
  </w:num>
  <w:num w:numId="33">
    <w:abstractNumId w:val="68"/>
  </w:num>
  <w:num w:numId="34">
    <w:abstractNumId w:val="78"/>
  </w:num>
  <w:num w:numId="35">
    <w:abstractNumId w:val="75"/>
  </w:num>
  <w:num w:numId="36">
    <w:abstractNumId w:val="79"/>
  </w:num>
  <w:num w:numId="3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8"/>
  </w:num>
  <w:num w:numId="40">
    <w:abstractNumId w:val="36"/>
  </w:num>
  <w:num w:numId="41">
    <w:abstractNumId w:val="42"/>
  </w:num>
  <w:num w:numId="42">
    <w:abstractNumId w:val="118"/>
  </w:num>
  <w:num w:numId="43">
    <w:abstractNumId w:val="67"/>
  </w:num>
  <w:num w:numId="44">
    <w:abstractNumId w:val="11"/>
  </w:num>
  <w:num w:numId="45">
    <w:abstractNumId w:val="69"/>
  </w:num>
  <w:num w:numId="46">
    <w:abstractNumId w:val="116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8"/>
  </w:num>
  <w:num w:numId="53">
    <w:abstractNumId w:val="123"/>
  </w:num>
  <w:num w:numId="54">
    <w:abstractNumId w:val="119"/>
  </w:num>
  <w:num w:numId="55">
    <w:abstractNumId w:val="127"/>
  </w:num>
  <w:num w:numId="56">
    <w:abstractNumId w:val="72"/>
  </w:num>
  <w:num w:numId="57">
    <w:abstractNumId w:val="91"/>
  </w:num>
  <w:num w:numId="58">
    <w:abstractNumId w:val="77"/>
  </w:num>
  <w:num w:numId="59">
    <w:abstractNumId w:val="37"/>
  </w:num>
  <w:num w:numId="60">
    <w:abstractNumId w:val="85"/>
  </w:num>
  <w:num w:numId="61">
    <w:abstractNumId w:val="102"/>
  </w:num>
  <w:num w:numId="62">
    <w:abstractNumId w:val="8"/>
  </w:num>
  <w:num w:numId="63">
    <w:abstractNumId w:val="83"/>
  </w:num>
  <w:num w:numId="64">
    <w:abstractNumId w:val="81"/>
  </w:num>
  <w:num w:numId="65">
    <w:abstractNumId w:val="92"/>
  </w:num>
  <w:num w:numId="66">
    <w:abstractNumId w:val="130"/>
  </w:num>
  <w:num w:numId="67">
    <w:abstractNumId w:val="66"/>
  </w:num>
  <w:num w:numId="68">
    <w:abstractNumId w:val="135"/>
  </w:num>
  <w:num w:numId="69">
    <w:abstractNumId w:val="60"/>
  </w:num>
  <w:num w:numId="70">
    <w:abstractNumId w:val="120"/>
  </w:num>
  <w:num w:numId="71">
    <w:abstractNumId w:val="96"/>
  </w:num>
  <w:num w:numId="72">
    <w:abstractNumId w:val="51"/>
  </w:num>
  <w:num w:numId="73">
    <w:abstractNumId w:val="124"/>
  </w:num>
  <w:num w:numId="74">
    <w:abstractNumId w:val="114"/>
  </w:num>
  <w:num w:numId="75">
    <w:abstractNumId w:val="87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1"/>
  </w:num>
  <w:num w:numId="82">
    <w:abstractNumId w:val="53"/>
  </w:num>
  <w:num w:numId="83">
    <w:abstractNumId w:val="32"/>
  </w:num>
  <w:num w:numId="84">
    <w:abstractNumId w:val="125"/>
  </w:num>
  <w:num w:numId="85">
    <w:abstractNumId w:val="97"/>
  </w:num>
  <w:num w:numId="86">
    <w:abstractNumId w:val="26"/>
  </w:num>
  <w:num w:numId="87">
    <w:abstractNumId w:val="99"/>
  </w:num>
  <w:num w:numId="88">
    <w:abstractNumId w:val="80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2"/>
  </w:num>
  <w:num w:numId="94">
    <w:abstractNumId w:val="70"/>
  </w:num>
  <w:num w:numId="95">
    <w:abstractNumId w:val="108"/>
  </w:num>
  <w:num w:numId="96">
    <w:abstractNumId w:val="29"/>
  </w:num>
  <w:num w:numId="97">
    <w:abstractNumId w:val="73"/>
  </w:num>
  <w:num w:numId="98">
    <w:abstractNumId w:val="9"/>
  </w:num>
  <w:num w:numId="99">
    <w:abstractNumId w:val="98"/>
  </w:num>
  <w:num w:numId="100">
    <w:abstractNumId w:val="74"/>
  </w:num>
  <w:num w:numId="101">
    <w:abstractNumId w:val="48"/>
  </w:num>
  <w:num w:numId="102">
    <w:abstractNumId w:val="105"/>
  </w:num>
  <w:num w:numId="103">
    <w:abstractNumId w:val="24"/>
  </w:num>
  <w:num w:numId="104">
    <w:abstractNumId w:val="6"/>
  </w:num>
  <w:num w:numId="105">
    <w:abstractNumId w:val="121"/>
  </w:num>
  <w:num w:numId="106">
    <w:abstractNumId w:val="19"/>
  </w:num>
  <w:num w:numId="107">
    <w:abstractNumId w:val="55"/>
  </w:num>
  <w:num w:numId="108">
    <w:abstractNumId w:val="104"/>
  </w:num>
  <w:num w:numId="109">
    <w:abstractNumId w:val="0"/>
  </w:num>
  <w:num w:numId="110">
    <w:abstractNumId w:val="40"/>
  </w:num>
  <w:num w:numId="111">
    <w:abstractNumId w:val="134"/>
  </w:num>
  <w:num w:numId="112">
    <w:abstractNumId w:val="17"/>
  </w:num>
  <w:num w:numId="113">
    <w:abstractNumId w:val="95"/>
  </w:num>
  <w:num w:numId="114">
    <w:abstractNumId w:val="101"/>
  </w:num>
  <w:num w:numId="115">
    <w:abstractNumId w:val="115"/>
  </w:num>
  <w:num w:numId="116">
    <w:abstractNumId w:val="82"/>
  </w:num>
  <w:num w:numId="117">
    <w:abstractNumId w:val="129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6"/>
  </w:num>
  <w:num w:numId="127">
    <w:abstractNumId w:val="94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0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4306"/>
    <w:rsid w:val="0003440F"/>
    <w:rsid w:val="00035479"/>
    <w:rsid w:val="00035580"/>
    <w:rsid w:val="00036670"/>
    <w:rsid w:val="00037A49"/>
    <w:rsid w:val="00037F6B"/>
    <w:rsid w:val="00040462"/>
    <w:rsid w:val="00044EA7"/>
    <w:rsid w:val="000476DE"/>
    <w:rsid w:val="00053DE3"/>
    <w:rsid w:val="00054AF6"/>
    <w:rsid w:val="00055264"/>
    <w:rsid w:val="000555A7"/>
    <w:rsid w:val="00055BE2"/>
    <w:rsid w:val="00056594"/>
    <w:rsid w:val="0005659A"/>
    <w:rsid w:val="00056CF7"/>
    <w:rsid w:val="00057899"/>
    <w:rsid w:val="000578E6"/>
    <w:rsid w:val="0006079B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711C3"/>
    <w:rsid w:val="0007167F"/>
    <w:rsid w:val="000723CE"/>
    <w:rsid w:val="000725D5"/>
    <w:rsid w:val="000729A7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D5E"/>
    <w:rsid w:val="0009252D"/>
    <w:rsid w:val="00093AA4"/>
    <w:rsid w:val="00094701"/>
    <w:rsid w:val="00094B48"/>
    <w:rsid w:val="00094CE5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497B"/>
    <w:rsid w:val="000A4EAC"/>
    <w:rsid w:val="000A4F22"/>
    <w:rsid w:val="000A5726"/>
    <w:rsid w:val="000A6C73"/>
    <w:rsid w:val="000A7259"/>
    <w:rsid w:val="000A78CF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1881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2872"/>
    <w:rsid w:val="00112C9B"/>
    <w:rsid w:val="00112EBC"/>
    <w:rsid w:val="001132A9"/>
    <w:rsid w:val="00113677"/>
    <w:rsid w:val="001138C3"/>
    <w:rsid w:val="00113C71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4C3C"/>
    <w:rsid w:val="00135DD5"/>
    <w:rsid w:val="00137839"/>
    <w:rsid w:val="001400F7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A89"/>
    <w:rsid w:val="00197828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FE"/>
    <w:rsid w:val="001D30BD"/>
    <w:rsid w:val="001D3779"/>
    <w:rsid w:val="001D57F4"/>
    <w:rsid w:val="001D5B47"/>
    <w:rsid w:val="001D6CCC"/>
    <w:rsid w:val="001D6ED6"/>
    <w:rsid w:val="001D6F0B"/>
    <w:rsid w:val="001D7882"/>
    <w:rsid w:val="001D7BA9"/>
    <w:rsid w:val="001E0794"/>
    <w:rsid w:val="001E0E6E"/>
    <w:rsid w:val="001E0ED8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2B3"/>
    <w:rsid w:val="002F3709"/>
    <w:rsid w:val="002F4567"/>
    <w:rsid w:val="002F4D5B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ABC"/>
    <w:rsid w:val="00350FF7"/>
    <w:rsid w:val="003517F3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404B"/>
    <w:rsid w:val="00374A2F"/>
    <w:rsid w:val="00375D4D"/>
    <w:rsid w:val="0037659D"/>
    <w:rsid w:val="003767BD"/>
    <w:rsid w:val="003800C6"/>
    <w:rsid w:val="00381B95"/>
    <w:rsid w:val="00381E21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BFC"/>
    <w:rsid w:val="003A650B"/>
    <w:rsid w:val="003A6DA7"/>
    <w:rsid w:val="003A7C52"/>
    <w:rsid w:val="003B1317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6DB1"/>
    <w:rsid w:val="00410991"/>
    <w:rsid w:val="00410AFD"/>
    <w:rsid w:val="00411D85"/>
    <w:rsid w:val="00411E3D"/>
    <w:rsid w:val="00412683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9E2"/>
    <w:rsid w:val="004F10C6"/>
    <w:rsid w:val="004F2158"/>
    <w:rsid w:val="004F231B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2755"/>
    <w:rsid w:val="005831D6"/>
    <w:rsid w:val="00584B15"/>
    <w:rsid w:val="00584DC6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63DA"/>
    <w:rsid w:val="00596704"/>
    <w:rsid w:val="005968C1"/>
    <w:rsid w:val="0059734E"/>
    <w:rsid w:val="00597C56"/>
    <w:rsid w:val="005A04C3"/>
    <w:rsid w:val="005A0C20"/>
    <w:rsid w:val="005A1A44"/>
    <w:rsid w:val="005A1A7D"/>
    <w:rsid w:val="005A1DED"/>
    <w:rsid w:val="005A1E4B"/>
    <w:rsid w:val="005A2065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B40"/>
    <w:rsid w:val="006050DD"/>
    <w:rsid w:val="0060614C"/>
    <w:rsid w:val="00606371"/>
    <w:rsid w:val="006070E4"/>
    <w:rsid w:val="006075E4"/>
    <w:rsid w:val="006137C0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6F3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C6D"/>
    <w:rsid w:val="00786FAB"/>
    <w:rsid w:val="00787B6B"/>
    <w:rsid w:val="00787E5D"/>
    <w:rsid w:val="00790208"/>
    <w:rsid w:val="00791985"/>
    <w:rsid w:val="0079297F"/>
    <w:rsid w:val="00792AD2"/>
    <w:rsid w:val="00793051"/>
    <w:rsid w:val="00796228"/>
    <w:rsid w:val="007962D2"/>
    <w:rsid w:val="007A0D21"/>
    <w:rsid w:val="007A2031"/>
    <w:rsid w:val="007A2922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253A"/>
    <w:rsid w:val="00812E4D"/>
    <w:rsid w:val="00813936"/>
    <w:rsid w:val="00813ECE"/>
    <w:rsid w:val="00815493"/>
    <w:rsid w:val="00815B6F"/>
    <w:rsid w:val="00816597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1697"/>
    <w:rsid w:val="008817A2"/>
    <w:rsid w:val="008818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4D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30F15"/>
    <w:rsid w:val="00930F2B"/>
    <w:rsid w:val="00931A23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3B62"/>
    <w:rsid w:val="00A54039"/>
    <w:rsid w:val="00A56ED0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81980"/>
    <w:rsid w:val="00A81C02"/>
    <w:rsid w:val="00A81EAD"/>
    <w:rsid w:val="00A825A7"/>
    <w:rsid w:val="00A832A8"/>
    <w:rsid w:val="00A8394B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70B5"/>
    <w:rsid w:val="00B073A0"/>
    <w:rsid w:val="00B07488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70671"/>
    <w:rsid w:val="00B715FE"/>
    <w:rsid w:val="00B71639"/>
    <w:rsid w:val="00B71D01"/>
    <w:rsid w:val="00B743AD"/>
    <w:rsid w:val="00B7534E"/>
    <w:rsid w:val="00B76FF5"/>
    <w:rsid w:val="00B801BE"/>
    <w:rsid w:val="00B815E2"/>
    <w:rsid w:val="00B818AB"/>
    <w:rsid w:val="00B8239B"/>
    <w:rsid w:val="00B82D15"/>
    <w:rsid w:val="00B82F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DA0"/>
    <w:rsid w:val="00B95046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C00D7B"/>
    <w:rsid w:val="00C035BD"/>
    <w:rsid w:val="00C04A90"/>
    <w:rsid w:val="00C0572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3F08"/>
    <w:rsid w:val="00C43FC9"/>
    <w:rsid w:val="00C44B12"/>
    <w:rsid w:val="00C45388"/>
    <w:rsid w:val="00C4545D"/>
    <w:rsid w:val="00C45769"/>
    <w:rsid w:val="00C47337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2ADA"/>
    <w:rsid w:val="00CB6CE1"/>
    <w:rsid w:val="00CB6EB1"/>
    <w:rsid w:val="00CB7B81"/>
    <w:rsid w:val="00CC0795"/>
    <w:rsid w:val="00CC0ADD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58DE"/>
    <w:rsid w:val="00CD5F66"/>
    <w:rsid w:val="00CD6A2C"/>
    <w:rsid w:val="00CD6D9C"/>
    <w:rsid w:val="00CD780D"/>
    <w:rsid w:val="00CD795C"/>
    <w:rsid w:val="00CD7A3C"/>
    <w:rsid w:val="00CD7E2B"/>
    <w:rsid w:val="00CE0868"/>
    <w:rsid w:val="00CE14CE"/>
    <w:rsid w:val="00CE1830"/>
    <w:rsid w:val="00CE3044"/>
    <w:rsid w:val="00CE3F89"/>
    <w:rsid w:val="00CE4034"/>
    <w:rsid w:val="00CE4710"/>
    <w:rsid w:val="00CE4825"/>
    <w:rsid w:val="00CE4BC2"/>
    <w:rsid w:val="00CE760F"/>
    <w:rsid w:val="00CE7733"/>
    <w:rsid w:val="00CE7CDB"/>
    <w:rsid w:val="00CF085B"/>
    <w:rsid w:val="00CF2698"/>
    <w:rsid w:val="00CF2AC8"/>
    <w:rsid w:val="00CF3BF3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20296"/>
    <w:rsid w:val="00D206CF"/>
    <w:rsid w:val="00D20C3E"/>
    <w:rsid w:val="00D21864"/>
    <w:rsid w:val="00D22501"/>
    <w:rsid w:val="00D22934"/>
    <w:rsid w:val="00D22BDE"/>
    <w:rsid w:val="00D25457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E6"/>
    <w:rsid w:val="00D518B3"/>
    <w:rsid w:val="00D51EFA"/>
    <w:rsid w:val="00D52562"/>
    <w:rsid w:val="00D538E3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36E2"/>
    <w:rsid w:val="00DD379E"/>
    <w:rsid w:val="00DD3B45"/>
    <w:rsid w:val="00DD549D"/>
    <w:rsid w:val="00DD5517"/>
    <w:rsid w:val="00DD7A3E"/>
    <w:rsid w:val="00DD7B8E"/>
    <w:rsid w:val="00DD7C25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7935"/>
    <w:rsid w:val="00E57969"/>
    <w:rsid w:val="00E608EC"/>
    <w:rsid w:val="00E60947"/>
    <w:rsid w:val="00E6199F"/>
    <w:rsid w:val="00E61E40"/>
    <w:rsid w:val="00E61F20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E2B"/>
    <w:rsid w:val="00E75EA4"/>
    <w:rsid w:val="00E761E4"/>
    <w:rsid w:val="00E76460"/>
    <w:rsid w:val="00E7654D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604"/>
    <w:rsid w:val="00EB38ED"/>
    <w:rsid w:val="00EB3B41"/>
    <w:rsid w:val="00EB4292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7D2"/>
    <w:rsid w:val="00EE4A2E"/>
    <w:rsid w:val="00EE6E71"/>
    <w:rsid w:val="00EF1859"/>
    <w:rsid w:val="00EF1C8E"/>
    <w:rsid w:val="00EF22F8"/>
    <w:rsid w:val="00EF2708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ED6"/>
    <w:rsid w:val="00F55BC4"/>
    <w:rsid w:val="00F5682A"/>
    <w:rsid w:val="00F57D0A"/>
    <w:rsid w:val="00F57ED4"/>
    <w:rsid w:val="00F60194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1709"/>
    <w:rsid w:val="00F81BC3"/>
    <w:rsid w:val="00F82710"/>
    <w:rsid w:val="00F828FF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F9F"/>
    <w:rsid w:val="00F95D7F"/>
    <w:rsid w:val="00F95E38"/>
    <w:rsid w:val="00F96483"/>
    <w:rsid w:val="00F96FB9"/>
    <w:rsid w:val="00F9790B"/>
    <w:rsid w:val="00F97C07"/>
    <w:rsid w:val="00FA047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8657"/>
    <o:shapelayout v:ext="edit">
      <o:idmap v:ext="edit" data="1"/>
    </o:shapelayout>
  </w:shapeDefaults>
  <w:decimalSymbol w:val=","/>
  <w:listSeparator w:val=";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D0DC9-C8C0-4FA4-AB85-9CC249498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288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2247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105</cp:revision>
  <cp:lastPrinted>2016-01-11T13:57:00Z</cp:lastPrinted>
  <dcterms:created xsi:type="dcterms:W3CDTF">2015-09-21T07:06:00Z</dcterms:created>
  <dcterms:modified xsi:type="dcterms:W3CDTF">2019-02-12T11:27:00Z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